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2"/>
          <w:szCs w:val="32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  <w:bookmarkStart w:id="2" w:name="_GoBack"/>
      <w:bookmarkEnd w:id="2"/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both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СЦЕНАРИЙ НЕИГРОВОГО ФИЛЬМА</w:t>
      </w:r>
    </w:p>
    <w:p>
      <w:pPr>
        <w:spacing w:after="16" w:line="247" w:lineRule="auto"/>
        <w:ind w:left="14" w:right="93"/>
        <w:jc w:val="center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>
      <w:pPr>
        <w:tabs>
          <w:tab w:val="right" w:leader="underscore" w:pos="8505"/>
        </w:tabs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right" w:leader="underscore" w:pos="8505"/>
        </w:tabs>
        <w:ind w:left="567"/>
        <w:rPr>
          <w:b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(ФОС  адаптирован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для лиц с ограниченными возможностями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32"/>
        <w:widowControl w:val="0"/>
        <w:ind w:left="0" w:leftChars="0" w:firstLine="0" w:firstLineChars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ПК-6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rPr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830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521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830" w:type="dxa"/>
            <w:shd w:val="clear" w:color="auto" w:fill="auto"/>
          </w:tcPr>
          <w:p>
            <w:pPr>
              <w:rPr>
                <w:rFonts w:eastAsia="Calibri"/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ПК-6</w:t>
            </w:r>
            <w:r>
              <w:rPr>
                <w:b/>
                <w:bCs/>
                <w:sz w:val="28"/>
                <w:szCs w:val="28"/>
              </w:rPr>
              <w:t xml:space="preserve">     Способен критически анализировать произведение драматургии</w:t>
            </w:r>
          </w:p>
        </w:tc>
        <w:tc>
          <w:tcPr>
            <w:tcW w:w="652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законы построения драматического действия; законы зрительского восприятия, зрительской идентификации, тотальной идентификации; циклы проживания сюжета;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Уметь: </w:t>
            </w:r>
            <w:r>
              <w:rPr>
                <w:sz w:val="28"/>
                <w:szCs w:val="28"/>
              </w:rPr>
              <w:t>редактировать произведение драматургии в соответствии с запросами творческой группы и спецификой постановочно-производственной работы; редактировать в соответствии с тенденциями зрительского предпочтения современного киноискусства;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Владеть:</w:t>
            </w:r>
            <w:r>
              <w:rPr>
                <w:sz w:val="28"/>
                <w:szCs w:val="28"/>
              </w:rPr>
              <w:t xml:space="preserve"> навыками редактирования произведения драматургии, способен разрабатывать предложения по устранению недостатков произведения кинодраматургии</w:t>
            </w:r>
          </w:p>
        </w:tc>
      </w:tr>
    </w:tbl>
    <w:p>
      <w:pPr>
        <w:rPr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«Сценарий неигрового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270"/>
        <w:gridCol w:w="1901"/>
        <w:gridCol w:w="1198"/>
        <w:gridCol w:w="4834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5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4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1. Введение в драматургию  неигрового фильма.   Формирование замысла неигрового фильма.  Тема 2.  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Элементы        драматургического сюжета неигрового фильма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</w:rPr>
              <w:t xml:space="preserve">ПК-6 </w:t>
            </w:r>
          </w:p>
          <w:p>
            <w:pPr>
              <w:spacing w:after="160" w:line="256" w:lineRule="auto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Групповые творческие задания (проекты). Задачи репродуктивного уровня.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3.   </w:t>
            </w:r>
            <w:r>
              <w:rPr>
                <w:rFonts w:eastAsia="Calibri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Работа   с документом в  неигровом  кино. Динамика движения образности в истории документального фильма. </w:t>
            </w:r>
            <w:r>
              <w:rPr>
                <w:rFonts w:eastAsia="Calibri"/>
                <w:sz w:val="28"/>
                <w:szCs w:val="28"/>
              </w:rPr>
              <w:t>Тема 4.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Сюжет и фабула</w:t>
            </w:r>
            <w:r>
              <w:rPr>
                <w:sz w:val="28"/>
                <w:szCs w:val="28"/>
              </w:rPr>
              <w:t xml:space="preserve"> в неигровом фильме</w:t>
            </w:r>
            <w:r>
              <w:rPr>
                <w:rFonts w:eastAsia="Calibri"/>
                <w:sz w:val="28"/>
                <w:szCs w:val="28"/>
              </w:rPr>
              <w:t>.  Тема 5.   Событие, мотивы, конфликт  в  неигровом фильме.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</w:rPr>
              <w:t xml:space="preserve">ПК-6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Круглый стол. Индивидуальные и групповые творческие задания (проекты).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реконструктивного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6.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  Сценарий документальной драмы. </w:t>
            </w:r>
            <w:r>
              <w:rPr>
                <w:rFonts w:eastAsia="Calibri"/>
                <w:sz w:val="28"/>
                <w:szCs w:val="28"/>
              </w:rPr>
              <w:t xml:space="preserve">Тема  7. </w:t>
            </w:r>
            <w:r>
              <w:rPr>
                <w:rFonts w:eastAsia="Calibri"/>
                <w:color w:val="000000"/>
                <w:spacing w:val="1"/>
                <w:sz w:val="28"/>
                <w:szCs w:val="28"/>
              </w:rPr>
              <w:t>Выразительные средства в драматургии</w:t>
            </w:r>
            <w:r>
              <w:rPr>
                <w:rFonts w:eastAsia="Calibri"/>
                <w:sz w:val="28"/>
                <w:szCs w:val="28"/>
              </w:rPr>
              <w:t xml:space="preserve"> неигрового фильма.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Деталь, метафора. </w:t>
            </w:r>
            <w:r>
              <w:rPr>
                <w:rFonts w:eastAsia="Calibri"/>
                <w:sz w:val="28"/>
                <w:szCs w:val="28"/>
              </w:rPr>
              <w:t>Тема 8.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  Сценарий научно-популярного   фильма  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</w:rPr>
              <w:t xml:space="preserve">ПК-6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Кейс-задача. Индивидуальные и групповые творческие задания (проекты).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реконструктивного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Тема 9. 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eastAsia="Calibri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spacing w:val="1"/>
                <w:sz w:val="28"/>
                <w:szCs w:val="28"/>
              </w:rPr>
              <w:t>Драматургия  новых телевизионных форм.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   Телевизионный документальный фильм и сериал. </w:t>
            </w:r>
            <w:r>
              <w:rPr>
                <w:rFonts w:eastAsia="Calibri"/>
                <w:sz w:val="28"/>
                <w:szCs w:val="28"/>
              </w:rPr>
              <w:t xml:space="preserve">Тема 10.  </w:t>
            </w:r>
            <w:r>
              <w:rPr>
                <w:rFonts w:eastAsia="Calibri"/>
                <w:color w:val="000000"/>
                <w:spacing w:val="8"/>
                <w:sz w:val="28"/>
                <w:szCs w:val="28"/>
              </w:rPr>
              <w:t xml:space="preserve">Диалог, монолог и закадровый текст  в  неигровом  фильме.    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</w:rPr>
              <w:t xml:space="preserve">ПК-6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Индивидуальные и групповые творческие задания (проекты). Задачи творческого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Зачет 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«Сценарий неигрового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268"/>
        <w:gridCol w:w="8363"/>
        <w:gridCol w:w="3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</w:p>
          <w:p>
            <w:pPr>
              <w:pStyle w:val="45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стол, дискуссия, полемика, диспут, дебаты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дискуссионных тем для проведения круглого стола, дискуссии, полемики, диспута, дебатов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Портфолио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Целевая подборка работ студента, раскрывающая его индивидуальные образовательные достижения в одной или нескольких учебных дисциплинах. 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портфолио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  <w:p>
            <w:pPr>
              <w:pStyle w:val="45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эссе</w:t>
            </w:r>
          </w:p>
          <w:p>
            <w:pPr>
              <w:pStyle w:val="45"/>
              <w:jc w:val="center"/>
              <w:rPr>
                <w:sz w:val="28"/>
                <w:szCs w:val="28"/>
              </w:rPr>
            </w:pPr>
          </w:p>
          <w:p>
            <w:pPr>
              <w:pStyle w:val="45"/>
              <w:jc w:val="center"/>
              <w:rPr>
                <w:sz w:val="28"/>
                <w:szCs w:val="28"/>
              </w:rPr>
            </w:pP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«Сценарий неигрового фильма»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spacing w:line="24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«Документальный портрет» – этюд игра.</w:t>
      </w:r>
    </w:p>
    <w:p>
      <w:pPr>
        <w:suppressAutoHyphens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Студент придумывает портрет настоящего человека и подбирает героя. Затем студент придумывает визуальный ряд, который сопровождает портрет героя. Остальные студенты угадывают человека, которого изобразил студент. Затем играющие в ролевую игру меняются местами.</w:t>
      </w:r>
    </w:p>
    <w:p>
      <w:pPr>
        <w:tabs>
          <w:tab w:val="right" w:leader="underscore" w:pos="8505"/>
        </w:tabs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экранного документа, который требует под собой максимальной внимательности и пристального изучения действительности; дать возможность студенту ощутить практическую разницу между игровыми и документальными жанрами. </w:t>
      </w:r>
      <w:r>
        <w:rPr>
          <w:color w:val="111111"/>
          <w:spacing w:val="8"/>
          <w:sz w:val="28"/>
          <w:szCs w:val="28"/>
        </w:rPr>
        <w:t>Объем 0,5-1 страница.</w:t>
      </w:r>
      <w:r>
        <w:rPr>
          <w:color w:val="111111"/>
          <w:sz w:val="28"/>
          <w:szCs w:val="28"/>
        </w:rPr>
        <w:t xml:space="preserve"> </w:t>
      </w:r>
    </w:p>
    <w:p>
      <w:pPr>
        <w:pStyle w:val="45"/>
        <w:spacing w:line="24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придумывает описание  героя  документального фильма, вторая отгадывает, кто  он.  Затем играющие в ролевую игру меняются местами.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студенты понимают специфику экранного документа, могут с помощью воображения, специальных знаний и умений  «видеть» документальную реальность и уметь  разрабатывать документальный сюжет.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оценка «отлично» выставляется студенту, если он четко и грамотно выполнил  задание и описал характер документального героя, а остальные в группе – угадали описанного человека;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оценка «хорошо» выставляется студенту, если он выполнил  задание, описал документального героя, а остальные в группе – угадали описанного человека;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в работе прослеживается скудность визуальных образов; 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- оценка «удовлетворительно»  выставляется студенту, если он частично выполнил задание, не смог раскрыть характер документального героя, а остальные несколько раз безуспешно отгадывали документального героя;</w:t>
      </w:r>
      <w:r>
        <w:rPr>
          <w:spacing w:val="8"/>
          <w:sz w:val="28"/>
          <w:szCs w:val="28"/>
        </w:rPr>
        <w:t xml:space="preserve"> студент создал не полный  образ героя: визуально описав возраст и пол,  без  описания профессии, без характерных наклонностей и привычек</w:t>
      </w:r>
      <w:r>
        <w:rPr>
          <w:sz w:val="28"/>
          <w:szCs w:val="28"/>
        </w:rPr>
        <w:t>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>- оценка «неудовлетворительно» выставляется студенту, если он    не выполнил  задание и  не с</w:t>
      </w:r>
      <w:r>
        <w:rPr>
          <w:spacing w:val="8"/>
          <w:sz w:val="28"/>
          <w:szCs w:val="28"/>
        </w:rPr>
        <w:t>оздал  портрет документального героя, не смог раскрыть характер человека, и проявил безынициативность в подборе визуальных средств;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выставляется студенту, если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если он не 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коллоквиумов, собеседования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«Сценарий неигрового фильма»</w:t>
      </w:r>
    </w:p>
    <w:p>
      <w:pPr>
        <w:pStyle w:val="45"/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>
        <w:rPr>
          <w:rFonts w:eastAsia="Calibri"/>
          <w:b/>
          <w:sz w:val="28"/>
          <w:szCs w:val="28"/>
        </w:rPr>
        <w:t xml:space="preserve">Тема 1. Введение в драматургию  неигрового фильма. Формирование замысла неигрового фильма.  Тема 2. </w:t>
      </w:r>
      <w:r>
        <w:rPr>
          <w:rFonts w:eastAsia="Calibri"/>
          <w:b/>
          <w:color w:val="000000"/>
          <w:spacing w:val="8"/>
          <w:sz w:val="28"/>
          <w:szCs w:val="28"/>
        </w:rPr>
        <w:t>Элементы драматургического сюжета неигрового фильма</w:t>
      </w:r>
    </w:p>
    <w:p>
      <w:pPr>
        <w:pStyle w:val="32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Понятие о  драматургии </w:t>
      </w:r>
      <w:r>
        <w:rPr>
          <w:color w:val="000000"/>
          <w:sz w:val="28"/>
          <w:szCs w:val="28"/>
        </w:rPr>
        <w:t>неигрового фильма</w:t>
      </w:r>
      <w:r>
        <w:rPr>
          <w:sz w:val="28"/>
          <w:szCs w:val="28"/>
        </w:rPr>
        <w:t>.</w:t>
      </w:r>
    </w:p>
    <w:p>
      <w:pPr>
        <w:pStyle w:val="32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Предмет и задачи курса  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«Сценарий неигрового фильма»</w:t>
      </w:r>
      <w:r>
        <w:rPr>
          <w:sz w:val="28"/>
          <w:szCs w:val="28"/>
        </w:rPr>
        <w:t xml:space="preserve">. </w:t>
      </w:r>
    </w:p>
    <w:p>
      <w:pPr>
        <w:pStyle w:val="32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Формирование сценарного  замысла, темы и идеи документального фильма. </w:t>
      </w:r>
    </w:p>
    <w:p>
      <w:pPr>
        <w:pStyle w:val="32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Общее понимание терминов :экспозиция, завязка, перипетии, кульминация и развязка в </w:t>
      </w:r>
      <w:r>
        <w:rPr>
          <w:color w:val="000000"/>
          <w:sz w:val="28"/>
          <w:szCs w:val="28"/>
        </w:rPr>
        <w:t>неигровом  фильме</w:t>
      </w:r>
      <w:r>
        <w:rPr>
          <w:sz w:val="28"/>
          <w:szCs w:val="28"/>
        </w:rPr>
        <w:t xml:space="preserve">. </w:t>
      </w:r>
    </w:p>
    <w:p>
      <w:pPr>
        <w:pStyle w:val="32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Движение и развитие элементов в </w:t>
      </w:r>
      <w:r>
        <w:rPr>
          <w:color w:val="000000"/>
          <w:sz w:val="28"/>
          <w:szCs w:val="28"/>
        </w:rPr>
        <w:t>неигрового фильм</w:t>
      </w:r>
      <w:r>
        <w:rPr>
          <w:sz w:val="28"/>
          <w:szCs w:val="28"/>
        </w:rPr>
        <w:t xml:space="preserve">  - композиционная константа драматургии. </w:t>
      </w:r>
    </w:p>
    <w:p>
      <w:pPr>
        <w:pStyle w:val="32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Сюжет  в </w:t>
      </w:r>
      <w:r>
        <w:rPr>
          <w:color w:val="000000"/>
          <w:sz w:val="28"/>
          <w:szCs w:val="28"/>
        </w:rPr>
        <w:t>неигрового фильм</w:t>
      </w:r>
      <w:r>
        <w:rPr>
          <w:sz w:val="28"/>
          <w:szCs w:val="28"/>
        </w:rPr>
        <w:t xml:space="preserve">  как  особая, сложная форма организации художественного произведения. </w:t>
      </w:r>
    </w:p>
    <w:p>
      <w:pPr>
        <w:pStyle w:val="32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Зависимость типа драматургического сюжета от  жанра </w:t>
      </w:r>
      <w:r>
        <w:rPr>
          <w:color w:val="000000"/>
          <w:sz w:val="28"/>
          <w:szCs w:val="28"/>
        </w:rPr>
        <w:t>неигрового фильма</w:t>
      </w:r>
      <w:r>
        <w:rPr>
          <w:sz w:val="28"/>
          <w:szCs w:val="28"/>
        </w:rPr>
        <w:t xml:space="preserve">.  </w:t>
      </w:r>
    </w:p>
    <w:p>
      <w:pPr>
        <w:pStyle w:val="32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Понятие  «фабулы» в драматургии  </w:t>
      </w:r>
      <w:r>
        <w:rPr>
          <w:color w:val="000000"/>
          <w:sz w:val="28"/>
          <w:szCs w:val="28"/>
        </w:rPr>
        <w:t>неигрового фильма</w:t>
      </w:r>
      <w:r>
        <w:rPr>
          <w:sz w:val="28"/>
          <w:szCs w:val="28"/>
        </w:rPr>
        <w:t xml:space="preserve">.  </w:t>
      </w:r>
    </w:p>
    <w:p>
      <w:pPr>
        <w:pStyle w:val="32"/>
        <w:numPr>
          <w:ilvl w:val="0"/>
          <w:numId w:val="2"/>
        </w:numPr>
        <w:rPr>
          <w:b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Методика построения  фабулы сценария неигрового фильма. </w:t>
      </w:r>
      <w:r>
        <w:rPr>
          <w:b/>
          <w:bCs/>
          <w:color w:val="000000"/>
          <w:spacing w:val="8"/>
          <w:sz w:val="28"/>
          <w:szCs w:val="28"/>
        </w:rPr>
        <w:t xml:space="preserve"> </w:t>
      </w:r>
    </w:p>
    <w:p>
      <w:pPr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color w:val="000000"/>
          <w:spacing w:val="8"/>
          <w:sz w:val="28"/>
          <w:szCs w:val="28"/>
        </w:rPr>
      </w:pPr>
    </w:p>
    <w:p>
      <w:pPr>
        <w:rPr>
          <w:color w:val="000000"/>
          <w:spacing w:val="8"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Тема 3.   </w:t>
      </w:r>
      <w:r>
        <w:rPr>
          <w:rFonts w:eastAsia="Calibri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eastAsia="Calibri"/>
          <w:b/>
          <w:color w:val="000000"/>
          <w:spacing w:val="8"/>
          <w:sz w:val="28"/>
          <w:szCs w:val="28"/>
        </w:rPr>
        <w:t xml:space="preserve">Работа   с документом в  неигровом  кино. Динамика движения образности в истории документального фильма. </w:t>
      </w:r>
      <w:r>
        <w:rPr>
          <w:rFonts w:eastAsia="Calibri"/>
          <w:b/>
          <w:sz w:val="28"/>
          <w:szCs w:val="28"/>
        </w:rPr>
        <w:t>Тема 4.</w:t>
      </w:r>
      <w:r>
        <w:rPr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Сюжет и фабула</w:t>
      </w:r>
      <w:r>
        <w:rPr>
          <w:b/>
          <w:sz w:val="28"/>
          <w:szCs w:val="28"/>
        </w:rPr>
        <w:t xml:space="preserve"> в неигровом фильме</w:t>
      </w:r>
      <w:r>
        <w:rPr>
          <w:rFonts w:eastAsia="Calibri"/>
          <w:b/>
          <w:sz w:val="28"/>
          <w:szCs w:val="28"/>
        </w:rPr>
        <w:t>.  Тема 5.   Событие, мотивы, конфликт  в  неигровом фильме.</w:t>
      </w:r>
    </w:p>
    <w:p>
      <w:pPr>
        <w:pStyle w:val="32"/>
        <w:numPr>
          <w:ilvl w:val="0"/>
          <w:numId w:val="3"/>
        </w:numPr>
        <w:ind w:left="714" w:hanging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Конфликт, мотивы, события и характер в  неигровом фильме   – важнейшие законы драматургии. Отличие компонентов игрового фильма.</w:t>
      </w:r>
    </w:p>
    <w:p>
      <w:pPr>
        <w:numPr>
          <w:ilvl w:val="0"/>
          <w:numId w:val="3"/>
        </w:numPr>
        <w:suppressAutoHyphens/>
        <w:ind w:left="714" w:hanging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Действие в  неигровом  фильме, как психофизический акт.</w:t>
      </w:r>
    </w:p>
    <w:p>
      <w:pPr>
        <w:numPr>
          <w:ilvl w:val="0"/>
          <w:numId w:val="3"/>
        </w:numPr>
        <w:suppressAutoHyphens/>
        <w:ind w:left="714" w:hanging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Конфликт в неигровом фильме как главное понятие в драматургии. </w:t>
      </w:r>
    </w:p>
    <w:p>
      <w:pPr>
        <w:numPr>
          <w:ilvl w:val="0"/>
          <w:numId w:val="3"/>
        </w:numPr>
        <w:suppressAutoHyphens/>
        <w:ind w:left="714" w:hanging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Виды драматургического конфликта в  неигровом  фильме.</w:t>
      </w:r>
    </w:p>
    <w:p>
      <w:pPr>
        <w:numPr>
          <w:ilvl w:val="0"/>
          <w:numId w:val="3"/>
        </w:numPr>
        <w:suppressAutoHyphens/>
        <w:ind w:left="714" w:hanging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Конфликт:  его повороты, кульминация и разрешение. </w:t>
      </w:r>
    </w:p>
    <w:p>
      <w:pPr>
        <w:numPr>
          <w:ilvl w:val="0"/>
          <w:numId w:val="3"/>
        </w:numPr>
        <w:suppressAutoHyphens/>
        <w:ind w:left="714" w:hanging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Выразительные средства для выявления конфликта. </w:t>
      </w:r>
    </w:p>
    <w:p>
      <w:pPr>
        <w:numPr>
          <w:ilvl w:val="0"/>
          <w:numId w:val="3"/>
        </w:numPr>
        <w:suppressAutoHyphens/>
        <w:ind w:left="714" w:hanging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Мотивация поступков в  неигровом  фильме, их значение для усиления конфликта. </w:t>
      </w:r>
    </w:p>
    <w:p>
      <w:pPr>
        <w:numPr>
          <w:ilvl w:val="0"/>
          <w:numId w:val="3"/>
        </w:numPr>
        <w:suppressAutoHyphens/>
        <w:ind w:left="714" w:hanging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Мотив в  неигровом  фильме , как один способов создания конфликта. </w:t>
      </w:r>
    </w:p>
    <w:p>
      <w:pPr>
        <w:numPr>
          <w:ilvl w:val="0"/>
          <w:numId w:val="3"/>
        </w:numPr>
        <w:suppressAutoHyphens/>
        <w:ind w:left="714" w:hanging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Способы построения конфликта в сценарии неигрового  фильма.</w:t>
      </w:r>
    </w:p>
    <w:p>
      <w:pPr>
        <w:pStyle w:val="32"/>
        <w:numPr>
          <w:ilvl w:val="0"/>
          <w:numId w:val="3"/>
        </w:numPr>
        <w:suppressAutoHyphens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Жанровое своеобразие в построении конфликта в  неигровом  фильме.  </w:t>
      </w:r>
    </w:p>
    <w:p>
      <w:pPr>
        <w:numPr>
          <w:ilvl w:val="0"/>
          <w:numId w:val="3"/>
        </w:numPr>
        <w:suppressAutoHyphens/>
        <w:ind w:left="714" w:hanging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Раскрытие характера героев в  неигровом  фильме   через  конфликт. </w:t>
      </w:r>
    </w:p>
    <w:p>
      <w:pPr>
        <w:numPr>
          <w:ilvl w:val="0"/>
          <w:numId w:val="3"/>
        </w:numPr>
        <w:suppressAutoHyphens/>
        <w:ind w:left="714" w:hanging="357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Использование в сюжете  неигрового  фильма случайных совпадений, мистификаций, тайн, катастроф и т.п.</w:t>
      </w:r>
    </w:p>
    <w:p>
      <w:pPr>
        <w:suppressAutoHyphens/>
        <w:spacing w:after="160"/>
        <w:rPr>
          <w:color w:val="000000"/>
          <w:sz w:val="28"/>
          <w:szCs w:val="28"/>
        </w:rPr>
      </w:pPr>
    </w:p>
    <w:p>
      <w:pPr>
        <w:rPr>
          <w:b/>
          <w:bCs/>
          <w:color w:val="000000"/>
          <w:spacing w:val="8"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Тема 6. Сценарий документальной драмы. Тема  7. Выразительные средства в драматургии неигрового фильма. Де-таль, метафора. Тема 8.   Сценарий научно-популярного   фильма  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Конфликт и характер – составляющие   драматургии </w:t>
      </w:r>
      <w:r>
        <w:rPr>
          <w:color w:val="000000"/>
          <w:spacing w:val="8"/>
          <w:sz w:val="28"/>
          <w:szCs w:val="28"/>
        </w:rPr>
        <w:t>неигрового  фильма</w:t>
      </w:r>
      <w:r>
        <w:rPr>
          <w:sz w:val="28"/>
          <w:szCs w:val="28"/>
        </w:rPr>
        <w:t>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Драматургия и техника сценарного мастерства   в  </w:t>
      </w:r>
      <w:r>
        <w:rPr>
          <w:color w:val="000000"/>
          <w:spacing w:val="8"/>
          <w:sz w:val="28"/>
          <w:szCs w:val="28"/>
        </w:rPr>
        <w:t xml:space="preserve"> неигровом  фильме</w:t>
      </w:r>
      <w:r>
        <w:rPr>
          <w:sz w:val="28"/>
          <w:szCs w:val="28"/>
        </w:rPr>
        <w:t>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Композиция как принцип организации </w:t>
      </w:r>
      <w:r>
        <w:rPr>
          <w:color w:val="000000"/>
          <w:spacing w:val="8"/>
          <w:sz w:val="28"/>
          <w:szCs w:val="28"/>
        </w:rPr>
        <w:t xml:space="preserve"> в неигровом  фильме</w:t>
      </w:r>
      <w:r>
        <w:rPr>
          <w:sz w:val="28"/>
          <w:szCs w:val="28"/>
        </w:rPr>
        <w:t xml:space="preserve">. 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Композиционные приемы в сценарии   </w:t>
      </w:r>
      <w:r>
        <w:rPr>
          <w:color w:val="000000"/>
          <w:spacing w:val="8"/>
          <w:sz w:val="28"/>
          <w:szCs w:val="28"/>
        </w:rPr>
        <w:t xml:space="preserve"> неигрового  фильма.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Деталь в кино — как главная составляющая "атмосферы" в </w:t>
      </w:r>
      <w:r>
        <w:rPr>
          <w:color w:val="000000"/>
          <w:spacing w:val="8"/>
          <w:sz w:val="28"/>
          <w:szCs w:val="28"/>
        </w:rPr>
        <w:t xml:space="preserve"> неигровом  фильме</w:t>
      </w:r>
      <w:r>
        <w:rPr>
          <w:sz w:val="28"/>
          <w:szCs w:val="28"/>
        </w:rPr>
        <w:t>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Функции деталей. Показ целого через его часть.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Фабульная  деталь.  Смысловые детали.  Деталь-метафора.  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Деталь-аллегория (иносказание). Деталь-символ. 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Образные средства  драматургии в </w:t>
      </w:r>
      <w:r>
        <w:rPr>
          <w:color w:val="000000"/>
          <w:spacing w:val="8"/>
          <w:sz w:val="28"/>
          <w:szCs w:val="28"/>
        </w:rPr>
        <w:t xml:space="preserve"> неигровом  фильме</w:t>
      </w:r>
      <w:r>
        <w:rPr>
          <w:sz w:val="28"/>
          <w:szCs w:val="28"/>
        </w:rPr>
        <w:t xml:space="preserve">: кино-сравнение, кино-метафора, кино-синекдоха, лейтмотив, художественные приемы, звуковая драматургия и так далее. </w:t>
      </w:r>
    </w:p>
    <w:p>
      <w:pPr>
        <w:pStyle w:val="32"/>
        <w:numPr>
          <w:ilvl w:val="0"/>
          <w:numId w:val="4"/>
        </w:numPr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Авторский комментарий в</w:t>
      </w:r>
      <w:r>
        <w:rPr>
          <w:color w:val="000000"/>
          <w:spacing w:val="8"/>
          <w:sz w:val="28"/>
          <w:szCs w:val="28"/>
        </w:rPr>
        <w:t xml:space="preserve"> неигровом  фильме</w:t>
      </w:r>
      <w:r>
        <w:rPr>
          <w:sz w:val="28"/>
          <w:szCs w:val="28"/>
        </w:rPr>
        <w:t xml:space="preserve"> . Авторские монологи, внутрикадровые надписи, титры и другие художественные средства. </w:t>
      </w:r>
    </w:p>
    <w:p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>
      <w:pPr>
        <w:shd w:val="clear" w:color="auto" w:fill="FFFFFF"/>
        <w:spacing w:line="276" w:lineRule="auto"/>
        <w:jc w:val="both"/>
        <w:rPr>
          <w:rFonts w:eastAsia="Calibri"/>
          <w:color w:val="000000"/>
          <w:spacing w:val="8"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Тема 9. </w:t>
      </w:r>
      <w:r>
        <w:rPr>
          <w:rFonts w:eastAsia="Calibri"/>
          <w:b/>
          <w:color w:val="000000"/>
          <w:spacing w:val="1"/>
          <w:sz w:val="28"/>
          <w:szCs w:val="28"/>
        </w:rPr>
        <w:t>Драматургия  новых телевизионных форм.</w:t>
      </w:r>
      <w:r>
        <w:rPr>
          <w:rFonts w:eastAsia="Calibri"/>
          <w:b/>
          <w:color w:val="000000"/>
          <w:spacing w:val="8"/>
          <w:sz w:val="28"/>
          <w:szCs w:val="28"/>
        </w:rPr>
        <w:t xml:space="preserve">   Телевизионный документальный фильм и сериал. </w:t>
      </w:r>
      <w:r>
        <w:rPr>
          <w:rFonts w:eastAsia="Calibri"/>
          <w:b/>
          <w:sz w:val="28"/>
          <w:szCs w:val="28"/>
        </w:rPr>
        <w:t xml:space="preserve">Тема 10.  </w:t>
      </w:r>
      <w:r>
        <w:rPr>
          <w:rFonts w:eastAsia="Calibri"/>
          <w:b/>
          <w:color w:val="000000"/>
          <w:spacing w:val="8"/>
          <w:sz w:val="28"/>
          <w:szCs w:val="28"/>
        </w:rPr>
        <w:t>Диалог, монолог и закадровый текст  в  неигровом  фильме.</w:t>
      </w:r>
      <w:r>
        <w:rPr>
          <w:rFonts w:eastAsia="Calibri"/>
          <w:color w:val="000000"/>
          <w:spacing w:val="8"/>
          <w:sz w:val="28"/>
          <w:szCs w:val="28"/>
        </w:rPr>
        <w:t xml:space="preserve">    </w:t>
      </w:r>
    </w:p>
    <w:p>
      <w:pPr>
        <w:pStyle w:val="32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о жанрах в кино документального фильма, их происхождении.</w:t>
      </w:r>
    </w:p>
    <w:p>
      <w:pPr>
        <w:pStyle w:val="32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Обозначение жанровых признаков  сценария </w:t>
      </w:r>
      <w:r>
        <w:rPr>
          <w:color w:val="000000"/>
          <w:spacing w:val="8"/>
          <w:sz w:val="28"/>
          <w:szCs w:val="28"/>
        </w:rPr>
        <w:t>неигрового  фильма.</w:t>
      </w:r>
    </w:p>
    <w:p>
      <w:pPr>
        <w:pStyle w:val="32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Жанровая палитра драматургии </w:t>
      </w:r>
      <w:r>
        <w:rPr>
          <w:color w:val="000000"/>
          <w:spacing w:val="8"/>
          <w:sz w:val="28"/>
          <w:szCs w:val="28"/>
        </w:rPr>
        <w:t xml:space="preserve"> в неигровом  фильме</w:t>
      </w:r>
      <w:r>
        <w:rPr>
          <w:sz w:val="28"/>
          <w:szCs w:val="28"/>
        </w:rPr>
        <w:t xml:space="preserve"> , старые и новые жанры, их характеристики.  </w:t>
      </w:r>
    </w:p>
    <w:p>
      <w:pPr>
        <w:pStyle w:val="32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Чистые жанры. «Диффузия» жанров в </w:t>
      </w:r>
      <w:r>
        <w:rPr>
          <w:color w:val="000000"/>
          <w:spacing w:val="8"/>
          <w:sz w:val="28"/>
          <w:szCs w:val="28"/>
        </w:rPr>
        <w:t xml:space="preserve"> неигровом  фильме</w:t>
      </w:r>
      <w:r>
        <w:rPr>
          <w:sz w:val="28"/>
          <w:szCs w:val="28"/>
        </w:rPr>
        <w:t xml:space="preserve">. </w:t>
      </w:r>
    </w:p>
    <w:p>
      <w:pPr>
        <w:pStyle w:val="32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Жанр и конфликт. Жанр и событийный пласт в  </w:t>
      </w:r>
      <w:r>
        <w:rPr>
          <w:color w:val="000000"/>
          <w:spacing w:val="8"/>
          <w:sz w:val="28"/>
          <w:szCs w:val="28"/>
        </w:rPr>
        <w:t xml:space="preserve"> неигровом  фильме</w:t>
      </w:r>
      <w:r>
        <w:rPr>
          <w:sz w:val="28"/>
          <w:szCs w:val="28"/>
        </w:rPr>
        <w:t xml:space="preserve">. </w:t>
      </w:r>
    </w:p>
    <w:p>
      <w:pPr>
        <w:pStyle w:val="32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Особенности    структуры  и принципов построения  сценариев  современных  российских и зарубежных</w:t>
      </w:r>
      <w:r>
        <w:rPr>
          <w:color w:val="000000"/>
          <w:spacing w:val="8"/>
          <w:sz w:val="28"/>
          <w:szCs w:val="28"/>
        </w:rPr>
        <w:t xml:space="preserve"> неигровых  фильмов на различные злободневные темы</w:t>
      </w:r>
      <w:r>
        <w:rPr>
          <w:sz w:val="28"/>
          <w:szCs w:val="28"/>
        </w:rPr>
        <w:t xml:space="preserve">. </w:t>
      </w:r>
    </w:p>
    <w:p>
      <w:pPr>
        <w:pStyle w:val="32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написание документального сериала. </w:t>
      </w:r>
    </w:p>
    <w:p>
      <w:pPr>
        <w:pStyle w:val="32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Документальная драма как симбиоз игрового и неигрового формата. </w:t>
      </w:r>
    </w:p>
    <w:p>
      <w:pPr>
        <w:pStyle w:val="32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Понятие о слове и роли слова в </w:t>
      </w:r>
      <w:r>
        <w:rPr>
          <w:color w:val="000000"/>
          <w:spacing w:val="8"/>
          <w:sz w:val="28"/>
          <w:szCs w:val="28"/>
        </w:rPr>
        <w:t xml:space="preserve">неигровом фильме. Интервью, закадровый текст, дикторский голос, диалог. </w:t>
      </w:r>
    </w:p>
    <w:p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 определении уровня достижений студентов на коллоквиуме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</w:t>
      </w:r>
      <w:r>
        <w:rPr>
          <w:b/>
          <w:color w:val="000000"/>
          <w:sz w:val="28"/>
          <w:szCs w:val="28"/>
          <w:lang w:eastAsia="mr-IN" w:bidi="mr-IN"/>
        </w:rPr>
        <w:t xml:space="preserve"> «Сценарий неигрового фильма»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Написать документальную драму (инсценировку документальных событий с художественной структурой) о герое нашего времени. Описать его жизнь, события каждой серии, подробно разобрать характер документального героя.   Провести поиск документального материала. </w:t>
      </w:r>
    </w:p>
    <w:p>
      <w:pPr>
        <w:rPr>
          <w:b/>
          <w:bCs/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  <w:lang w:eastAsia="mr-IN" w:bidi="mr-IN"/>
        </w:rPr>
        <w:t xml:space="preserve">Написать сценарный план фильма-расследования  на злободневную тему, яркое событие недавней истории. Сценарий расследования должен раскрыть несколько интересных фактов, сопровождаться шокирующими перипетиями.  </w:t>
      </w:r>
      <w:r>
        <w:rPr>
          <w:sz w:val="28"/>
          <w:szCs w:val="28"/>
        </w:rPr>
        <w:t>Провести поиск документального материала.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3. Кейс-задача.</w:t>
      </w:r>
      <w:r>
        <w:rPr>
          <w:sz w:val="28"/>
          <w:szCs w:val="28"/>
          <w:lang w:eastAsia="mr-IN" w:bidi="mr-IN"/>
        </w:rPr>
        <w:t xml:space="preserve">  Написать сценарный план научно-популярного фильма на тему интересного открытия: профессии,  обучения, неизвестных фактах, путешествии и т.д. Насытить сюжет перипетиями, разработать последовательный план действия, описать предполагаемых героев. </w:t>
      </w:r>
      <w:r>
        <w:rPr>
          <w:sz w:val="28"/>
          <w:szCs w:val="28"/>
        </w:rPr>
        <w:t>Провести поиск документального материала.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кейс-задачи: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 задание, приближенное 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задания;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работы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«Сценарий неигрового фильма»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>Введение в драматургию  неигрового  фильма.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>Драматургический замысел и  идейно-тематическое содержание сценария  неигрового  фильма.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>Элементы драматургического сюжета.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>К</w:t>
      </w:r>
      <w:r>
        <w:rPr>
          <w:b/>
          <w:bCs/>
          <w:color w:val="000000"/>
          <w:spacing w:val="8"/>
          <w:sz w:val="28"/>
          <w:szCs w:val="28"/>
        </w:rPr>
        <w:t>омпозиция   в  сценарии  неигрового  фильма 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Вариант 1.  Композиция  как — способ построения  </w:t>
      </w:r>
      <w:r>
        <w:rPr>
          <w:color w:val="000000"/>
          <w:spacing w:val="8"/>
          <w:sz w:val="28"/>
          <w:szCs w:val="28"/>
        </w:rPr>
        <w:t>неигрового  фильма</w:t>
      </w:r>
      <w:r>
        <w:rPr>
          <w:sz w:val="28"/>
          <w:szCs w:val="28"/>
        </w:rPr>
        <w:t>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Вариант 2.  Причинно-следственный  и параллельный принцип организации драматургического материала.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3.</w:t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 xml:space="preserve">Создание 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b/>
          <w:bCs/>
          <w:color w:val="000000"/>
          <w:spacing w:val="2"/>
          <w:sz w:val="28"/>
          <w:szCs w:val="28"/>
        </w:rPr>
        <w:t>документального  сериала.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 xml:space="preserve">Особенности написание документального сериала.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 xml:space="preserve">Жанровая специфика  неигрового  сериала. </w:t>
      </w:r>
      <w:r>
        <w:rPr>
          <w:sz w:val="28"/>
          <w:szCs w:val="28"/>
        </w:rPr>
        <w:t xml:space="preserve">   </w:t>
      </w:r>
    </w:p>
    <w:p>
      <w:pPr>
        <w:spacing w:line="100" w:lineRule="atLeast"/>
        <w:rPr>
          <w:b/>
          <w:bCs/>
          <w:color w:val="000000"/>
          <w:spacing w:val="2"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контрольной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 ;  отличное выполнение различных письменных заданий и творческих упражнений.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в работе есть  некоторые  незначительные ошибки в  теоретическом  и практическом  материале  по драматургии,    небольшие ошибки  в  драматургическом анализе   и  в  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 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  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дискуссионных тем для круглого стола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(дискуссии, полемики, диспута, дебатов)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«Сценарий неигрового фильма»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Круглый  стол №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 </w:t>
      </w:r>
      <w:r>
        <w:rPr>
          <w:sz w:val="28"/>
          <w:szCs w:val="28"/>
        </w:rPr>
        <w:t>Мотив в жизненных событиях и экранных: сходства и различия?    Мотив в классической кинодраматургии и творчестве современных российских кинодраматургов неигрового фильма.</w:t>
      </w:r>
    </w:p>
    <w:p>
      <w:pPr>
        <w:spacing w:line="360" w:lineRule="auto"/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bCs/>
          <w:sz w:val="28"/>
          <w:szCs w:val="28"/>
        </w:rPr>
        <w:t>Круглый  стол № 2.</w:t>
      </w:r>
    </w:p>
    <w:p>
      <w:pPr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Тема и идея </w:t>
      </w:r>
      <w:r>
        <w:rPr>
          <w:color w:val="000000"/>
          <w:spacing w:val="8"/>
          <w:sz w:val="28"/>
          <w:szCs w:val="28"/>
        </w:rPr>
        <w:t>неигрового  фильма, -</w:t>
      </w:r>
      <w:r>
        <w:rPr>
          <w:sz w:val="28"/>
          <w:szCs w:val="28"/>
        </w:rPr>
        <w:t xml:space="preserve">  разделимы как понятия или нет? И почему? Отличительные характеристики темы и идеи в </w:t>
      </w:r>
      <w:r>
        <w:rPr>
          <w:color w:val="000000"/>
          <w:spacing w:val="8"/>
          <w:sz w:val="28"/>
          <w:szCs w:val="28"/>
        </w:rPr>
        <w:t xml:space="preserve">неигровом  фильме. </w:t>
      </w:r>
      <w:r>
        <w:rPr>
          <w:sz w:val="28"/>
          <w:szCs w:val="28"/>
        </w:rPr>
        <w:t xml:space="preserve">Как зарождается тема? Что интереснее: скрытая или открытая идея?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b/>
          <w:bCs/>
          <w:sz w:val="28"/>
          <w:szCs w:val="28"/>
        </w:rPr>
        <w:t>Круглый  стол № 3.</w:t>
      </w:r>
    </w:p>
    <w:p>
      <w:pPr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 Что такое конфликт, особенности его построения в   неигровом кино?  Почему конфликт есть обязательная категория драматургии?  Конфликт художественный и конфликт жизненный. 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Портфолио </w:t>
      </w:r>
      <w:r>
        <w:rPr>
          <w:b/>
          <w:sz w:val="28"/>
          <w:szCs w:val="28"/>
        </w:rPr>
        <w:t xml:space="preserve">по дисциплине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«Сценарий неигрового фильма»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rPr>
          <w:sz w:val="28"/>
          <w:szCs w:val="28"/>
        </w:rPr>
      </w:pPr>
      <w:r>
        <w:rPr>
          <w:b/>
          <w:bCs/>
          <w:sz w:val="28"/>
          <w:szCs w:val="28"/>
        </w:rPr>
        <w:t>1. Название портфолио «Сценарный портфель»</w:t>
      </w:r>
      <w:r>
        <w:rPr>
          <w:sz w:val="28"/>
          <w:szCs w:val="28"/>
        </w:rPr>
        <w:t xml:space="preserve">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Структура портфолио: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 рубежный контроль  предоставляются: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Заявка, синопсис на  документальный фильм. 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 зачет предоставляются:</w:t>
      </w:r>
    </w:p>
    <w:p>
      <w:pPr>
        <w:pStyle w:val="43"/>
        <w:shd w:val="clear" w:color="auto" w:fill="FFFFFF"/>
        <w:autoSpaceDN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Сценарный план документального фильма</w:t>
      </w:r>
    </w:p>
    <w:p>
      <w:pPr>
        <w:pStyle w:val="43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</w:p>
    <w:p>
      <w:pPr>
        <w:rPr>
          <w:sz w:val="28"/>
          <w:szCs w:val="28"/>
        </w:rPr>
      </w:pPr>
    </w:p>
    <w:p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  <w:lang w:eastAsia="mr-IN" w:bidi="mr-IN"/>
        </w:rPr>
        <w:t xml:space="preserve"> Методические рекомендации по составлению портфолио</w:t>
      </w:r>
    </w:p>
    <w:p>
      <w:pPr>
        <w:spacing w:line="100" w:lineRule="atLeast"/>
        <w:rPr>
          <w:b/>
          <w:bCs/>
          <w:sz w:val="28"/>
          <w:szCs w:val="28"/>
        </w:rPr>
      </w:pPr>
      <w:r>
        <w:rPr>
          <w:sz w:val="28"/>
          <w:szCs w:val="28"/>
        </w:rPr>
        <w:t>Портфолио по дисциплине представляет целевую подборку  работ студента ,  раскрывающую  его индивидуальные  творческие  достижения за два семестра обучения.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Каждый элемент учебного творческого  портфолио должен датироваться, чтобы можно было проследить динамику учебного процесса. При оформлении окончательного варианта учебное  творческое портфолио должно включать в себя следующие обязательные элементы: титульный лист; сопроводительное письмо автора с кратким описанием портфолио, определением его цели и предназначения; аннотированное содержание (оглавление) с перечислением основных элементов портфолио;  анализ  творческих работ преподавателем.  Творческие  портфолио могут быть оформлены в виде специальных папок. Творческое портфолио по дисциплине «Сценарий неигрового фильма» коррелируется с практической дисциплиной «Мастерство кинодраматурга», и может составлять как единое целое (общие работы), так и отдельные произведения, в зависимости от творческой работоспособности студента. </w:t>
      </w: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 «Сценарий неигрового фильма»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1.  Создание логлайнов документального фильма   в различных жанрах:  докудрама,  фильм- расследование,  фильм-портрет.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2.  Создание сценарных заявок документального фильма   в различных жанрах:  докудрама,  фильм- расследование,  фильм-портрет.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 «Сценарий неигрового фильма»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Тема и идея  в   неигровом фильме.  Назовите отличительные характеристики темы и идеи документального фильма.  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>Задача (задание):</w:t>
      </w:r>
      <w:r>
        <w:rPr>
          <w:sz w:val="28"/>
          <w:szCs w:val="28"/>
          <w:lang w:eastAsia="mr-IN" w:bidi="mr-IN"/>
        </w:rPr>
        <w:t xml:space="preserve"> Завязка в  неигровом фильме.  Перечислите  задачи и функции завязки документального фильма.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3.   </w:t>
      </w:r>
      <w:r>
        <w:rPr>
          <w:sz w:val="28"/>
          <w:szCs w:val="28"/>
        </w:rPr>
        <w:t>Задача (задание):</w:t>
      </w:r>
      <w:r>
        <w:rPr>
          <w:sz w:val="28"/>
          <w:szCs w:val="28"/>
          <w:lang w:eastAsia="mr-IN" w:bidi="mr-IN"/>
        </w:rPr>
        <w:t xml:space="preserve"> Закадровый текст в неигровом фильме.  Перечислите  его разновидности и функции.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1. </w:t>
      </w:r>
      <w:r>
        <w:rPr>
          <w:sz w:val="28"/>
          <w:szCs w:val="28"/>
        </w:rPr>
        <w:t>Задача (задание):</w:t>
      </w:r>
      <w:r>
        <w:rPr>
          <w:sz w:val="28"/>
          <w:szCs w:val="28"/>
          <w:lang w:eastAsia="mr-IN" w:bidi="mr-IN"/>
        </w:rPr>
        <w:t xml:space="preserve">    Просмотреть  и </w:t>
      </w:r>
      <w:r>
        <w:rPr>
          <w:iCs/>
          <w:spacing w:val="-2"/>
          <w:sz w:val="28"/>
          <w:szCs w:val="28"/>
          <w:lang w:eastAsia="mr-IN" w:bidi="mr-IN"/>
        </w:rPr>
        <w:t xml:space="preserve">письменно </w:t>
      </w:r>
      <w:r>
        <w:rPr>
          <w:sz w:val="28"/>
          <w:szCs w:val="28"/>
          <w:lang w:eastAsia="mr-IN" w:bidi="mr-IN"/>
        </w:rPr>
        <w:t>проанализировать</w:t>
      </w:r>
      <w:r>
        <w:rPr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  <w:lang w:eastAsia="mr-IN" w:bidi="mr-IN"/>
        </w:rPr>
        <w:t xml:space="preserve"> несколько   неигровых фильмов, разных жанров с точки зрения построения и развития в них конфликта.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>Задача (задание):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Просмотреть и письменно  проанализировать  </w:t>
      </w:r>
      <w:r>
        <w:rPr>
          <w:sz w:val="28"/>
          <w:szCs w:val="28"/>
          <w:lang w:eastAsia="mr-IN" w:bidi="mr-IN"/>
        </w:rPr>
        <w:t xml:space="preserve"> композиционное построение нескольких   неигровых фильмов , разных по жанру. </w:t>
      </w:r>
    </w:p>
    <w:p>
      <w:pPr>
        <w:suppressAutoHyphens/>
        <w:spacing w:after="160" w:line="259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3. Задача (задание):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Просмотреть и письменно  проанализировать построение диалогов, монологов, закадровых текстов в нескольких </w:t>
      </w:r>
      <w:r>
        <w:rPr>
          <w:spacing w:val="-2"/>
          <w:sz w:val="28"/>
          <w:szCs w:val="28"/>
          <w:lang w:eastAsia="mr-IN" w:bidi="mr-IN"/>
        </w:rPr>
        <w:t xml:space="preserve"> неигровых фильмов</w:t>
      </w:r>
      <w:r>
        <w:rPr>
          <w:iCs/>
          <w:spacing w:val="-2"/>
          <w:sz w:val="28"/>
          <w:szCs w:val="28"/>
          <w:lang w:eastAsia="mr-IN" w:bidi="mr-IN"/>
        </w:rPr>
        <w:t>, разных по жанру.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Сочинить    заявку  докудрамы.  Прочесть  в аудитории и обсудить.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Сочинить  заявку   научно-популярного фильма . Прочесть  в аудитории и обсудить.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3.  Задача (задание): Сочинить  заявку  фильма-портрета. Прочесть  в аудитории и обсудить. 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эссе (рефератов, докладов, сообщений)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«Сценарий неигрового фильма»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45"/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1. Тема  в </w:t>
      </w:r>
      <w:r>
        <w:rPr>
          <w:spacing w:val="8"/>
          <w:sz w:val="28"/>
          <w:szCs w:val="28"/>
        </w:rPr>
        <w:t xml:space="preserve"> неигровом  фильме</w:t>
      </w:r>
      <w:r>
        <w:rPr>
          <w:sz w:val="28"/>
          <w:szCs w:val="28"/>
        </w:rPr>
        <w:t xml:space="preserve">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 Художественный конфликт в драматургии</w:t>
      </w:r>
      <w:r>
        <w:rPr>
          <w:color w:val="000000"/>
          <w:spacing w:val="8"/>
          <w:sz w:val="28"/>
          <w:szCs w:val="28"/>
        </w:rPr>
        <w:t xml:space="preserve"> неигрового фильма</w:t>
      </w:r>
      <w:r>
        <w:rPr>
          <w:sz w:val="28"/>
          <w:szCs w:val="28"/>
        </w:rPr>
        <w:t xml:space="preserve">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Сюжет и фабула </w:t>
      </w:r>
      <w:r>
        <w:rPr>
          <w:color w:val="000000"/>
          <w:spacing w:val="8"/>
          <w:sz w:val="28"/>
          <w:szCs w:val="28"/>
        </w:rPr>
        <w:t xml:space="preserve"> неигрового фильма.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4. Драматическое действие</w:t>
      </w:r>
      <w:r>
        <w:rPr>
          <w:color w:val="000000"/>
          <w:spacing w:val="8"/>
          <w:sz w:val="28"/>
          <w:szCs w:val="28"/>
        </w:rPr>
        <w:t xml:space="preserve"> в неигровом  фильме</w: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5. Драматическое событие в </w:t>
      </w:r>
      <w:r>
        <w:rPr>
          <w:color w:val="000000"/>
          <w:spacing w:val="8"/>
          <w:sz w:val="28"/>
          <w:szCs w:val="28"/>
        </w:rPr>
        <w:t xml:space="preserve"> неигровом  фильме</w:t>
      </w:r>
      <w:r>
        <w:rPr>
          <w:sz w:val="28"/>
          <w:szCs w:val="28"/>
        </w:rPr>
        <w:t xml:space="preserve">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6. Фабула неигрового кинематографического произведения.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7. Драматическая коллизия, интрига, перипетия</w:t>
      </w:r>
      <w:r>
        <w:rPr>
          <w:color w:val="000000"/>
          <w:spacing w:val="8"/>
          <w:sz w:val="28"/>
          <w:szCs w:val="28"/>
        </w:rPr>
        <w:t xml:space="preserve"> в неигровом  фильме</w:t>
      </w:r>
      <w:r>
        <w:rPr>
          <w:sz w:val="28"/>
          <w:szCs w:val="28"/>
        </w:rPr>
        <w:t xml:space="preserve">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8. Образ рассказчика в кинематографическом произведении. Закадровый текст.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9. Сценарий  документальной  драмы.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10. Художественное время как выразительное средство драматургии.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11. Художественное пространство как выразительное средство драматургии. 12. Драматургическая роль детали.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13. Композиция произведения драматургии. Её основные элементы.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14. Работа с документом в  неигровом  кино.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15. Принципы построения диалога в кинематографе и в театре.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16. Виды сюжетов в неигровом кино.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17. Сценарий научно-популярного   фильма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18. Разработка темы.  Исследование  жизненного материала. Поиск объектов съемок. 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b/>
          <w:bCs/>
          <w:spacing w:val="-2"/>
          <w:sz w:val="28"/>
          <w:szCs w:val="28"/>
          <w:lang w:eastAsia="mr-IN" w:bidi="mr-IN"/>
        </w:rPr>
      </w:pPr>
      <w:r>
        <w:rPr>
          <w:b/>
          <w:bCs/>
          <w:spacing w:val="-2"/>
          <w:sz w:val="28"/>
          <w:szCs w:val="28"/>
        </w:rPr>
        <w:t xml:space="preserve">Критерии оценки    эссе (рефератов, докладов, сообщений): </w:t>
      </w:r>
    </w:p>
    <w:p>
      <w:pPr>
        <w:jc w:val="both"/>
        <w:rPr>
          <w:color w:val="000000"/>
          <w:sz w:val="28"/>
          <w:szCs w:val="28"/>
        </w:rPr>
      </w:pPr>
      <w:r>
        <w:rPr>
          <w:b/>
          <w:bCs/>
          <w:spacing w:val="-2"/>
          <w:sz w:val="28"/>
          <w:szCs w:val="28"/>
          <w:lang w:eastAsia="mr-IN" w:bidi="mr-IN"/>
        </w:rPr>
        <w:t>- оценка «отлично».</w:t>
      </w:r>
      <w:r>
        <w:rPr>
          <w:color w:val="000000"/>
          <w:sz w:val="28"/>
          <w:szCs w:val="28"/>
        </w:rPr>
        <w:t xml:space="preserve"> Во введении  четко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логично, связно и полно доказывается выдвинутый тезис;  заключение содержит логично вытекающие из содержания выводы;  правильно (уместно и достаточно) используются разнообразные термины и понятия.</w:t>
      </w:r>
    </w:p>
    <w:p>
      <w:pPr>
        <w:suppressAutoHyphens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- оценка «хорошо»</w:t>
      </w:r>
      <w:r>
        <w:rPr>
          <w:color w:val="000000"/>
          <w:sz w:val="28"/>
          <w:szCs w:val="28"/>
          <w:lang w:eastAsia="mr-IN" w:bidi="mr-IN"/>
        </w:rPr>
        <w:t>. Во введении 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 и связно  доказывается выдвинутый тезис;  заключение содержит   вытекающие из содержания выводы;  не всегда  правильно (уместно и достаточно) используются разнообразные термины и понятия.</w:t>
      </w:r>
    </w:p>
    <w:p>
      <w:pPr>
        <w:suppressAutoHyphens/>
        <w:jc w:val="both"/>
        <w:rPr>
          <w:color w:val="000000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 xml:space="preserve">- </w:t>
      </w:r>
      <w:r>
        <w:rPr>
          <w:b/>
          <w:bCs/>
          <w:color w:val="000000"/>
          <w:sz w:val="28"/>
          <w:szCs w:val="28"/>
          <w:lang w:eastAsia="mr-IN" w:bidi="mr-IN"/>
        </w:rPr>
        <w:t>оценка «удовлетворительно»</w:t>
      </w:r>
      <w:r>
        <w:rPr>
          <w:color w:val="000000"/>
          <w:sz w:val="28"/>
          <w:szCs w:val="28"/>
          <w:lang w:eastAsia="mr-IN" w:bidi="mr-IN"/>
        </w:rPr>
        <w:t xml:space="preserve">. Во введении тезис сформулирован нечетко  и  не вполне соответствует теме эссе; выдвинутый тезис доказывается недостаточно логично и последовательно; заключение выводы не  полностью соответствуют содержанию основной части;    </w:t>
      </w:r>
    </w:p>
    <w:p>
      <w:pPr>
        <w:suppressAutoHyphens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- оценка «неудовлетворительно»</w:t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введение тезис отсутствует или не соответствует теме эссе;  в основной части нет логичного последовательного раскрытия темы;  выводы не вытекают из основной части;  средства связи не обеспечивают связность изложения;  отсутствует деление текста на введение, основную часть и заключение;  язык работы можно оценить как «примитивный».</w:t>
      </w:r>
    </w:p>
    <w:p>
      <w:pPr>
        <w:jc w:val="both"/>
        <w:rPr>
          <w:color w:val="000000"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  <w:t xml:space="preserve">Контрольные практические задания для самостоятельной работы </w:t>
      </w:r>
      <w:r>
        <w:rPr>
          <w:b/>
          <w:sz w:val="28"/>
          <w:szCs w:val="28"/>
        </w:rPr>
        <w:t>по дисциплине «Сценарий неигрового фильма»</w:t>
      </w:r>
    </w:p>
    <w:p>
      <w:pPr>
        <w:tabs>
          <w:tab w:val="left" w:pos="708"/>
        </w:tabs>
        <w:ind w:left="360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Задание:  Просмотреть и письменно  проанализировать построение дикторского текста в нескольких  неигровых фильмах,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 Задание: Просмотр и обсуждение неигровых фильмов, лауреатов международных кинофестивалей, ставших знаковым в истории мирового кино.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 Задание: Выстраивание драматургии отснятого документального материала.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Задание:  Анализ  последних работ отечественных мастеров и дебютантов современного  неигрового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5. Задание: Подготовка докладов о творчестве ведущих драматургов  и режиссеров отечественного неигрового  кино.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Задание: Просмотреть и письменно  проанализировать фабульный состав и развитие сюжета в одном-двух  неигровых фильмах,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7. Задание: Просмотреть и письменно  проанализировать   несколько  неигровых фильмов с точки зрения взаимодействия элементов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8. Задание:  Просмотреть и письменно  проанализировать  несколько неигровых фильмов, разных жанров с точки зрения построения и развития в них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9. Задание: Поиск конфликта в предложенном материале. Разработка движения конфликта.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10. Задание: </w:t>
      </w:r>
      <w:r>
        <w:rPr>
          <w:bCs/>
          <w:sz w:val="28"/>
          <w:szCs w:val="28"/>
          <w:lang w:eastAsia="ko-KR" w:bidi="sa-IN"/>
        </w:rPr>
        <w:t xml:space="preserve">Просмотр  и  драматургический разбор неигрового фильма с целью определить фабульную цепочку неигрового фильма, проанализировать сюжетную ткань  фильма.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11. Задание: Просмотреть и письменно  проанализировать   композиционное построение нескольких неигровых  фильмов, разных по жанру.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rFonts w:eastAsia="Arial Unicode MS"/>
          <w:sz w:val="28"/>
          <w:szCs w:val="28"/>
          <w:lang w:eastAsia="zh-CN"/>
        </w:rPr>
        <w:t>12. Задание: Создание простейших сюжетов для неигрового кино в жанре журналистского расследования.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zh-CN"/>
        </w:rPr>
        <w:t xml:space="preserve">Типовые практические задания. Темы статей и презентаций </w:t>
      </w:r>
      <w:r>
        <w:rPr>
          <w:b/>
          <w:sz w:val="28"/>
          <w:szCs w:val="28"/>
        </w:rPr>
        <w:t>по дисциплине «Сценарий неигрового фильма»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1.  Введение в драматургию неигрового фильма.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Драматургический замысел и  идейно-тематическое содержание сценария неигрового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Элементы драматургического сюжета неигрового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Сюжет и  фабула, как основа сценарной истории.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2.  Композиция в сценарии неигрового фильма.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Композиция  как — способ построения неигрового  кинопроизведения.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Причинно-следственный тип композиции.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Параллельный принцип организации драматургического материала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Проанализировать композиционное построение нескольких фильмов,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 Тема 3.  Завязочная часть сценария неигрового фильма. Вопросы: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Экспозиция  как  предыстория драматургического конфликта.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Завязка, как  эпизод который уводит  гл. героя с привычной жизненной колеи.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Обозначение конфликта  и постановка героя  в критическую ситуацию.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Обозначение  альтернативного  фактора.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4.  Дикторский текст в документальном фильме.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sz w:val="28"/>
          <w:szCs w:val="28"/>
          <w:lang w:eastAsia="zh-CN"/>
        </w:rPr>
        <w:t>Дикторский текст, авторский комментарий, синхронны.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sz w:val="28"/>
          <w:szCs w:val="28"/>
          <w:lang w:eastAsia="zh-CN"/>
        </w:rPr>
        <w:t>Функции дикторского текста: выяснение, дополнение, комментарий, оценка. Функции дикторского текста в развитии сюжета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sz w:val="28"/>
          <w:szCs w:val="28"/>
          <w:lang w:eastAsia="zh-CN"/>
        </w:rPr>
        <w:t xml:space="preserve">Виды дикторского текста и его место в различных жанрах неигровых фильмов.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5. Тема и идея в сценарии документального фильма.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Тема и идея неигрового фильма. Их тесная взаимосвязь, взаимодействие.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Тема, как синтез жизненного материала и проблем, услышанных автором.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Диалектика процесса воплощения темы в системе художественных образов.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6.    Драматургия новых телевизионных форм.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Особенности драматургического построения  телепрограмм.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 xml:space="preserve">Драматургические приемы воздействия на  телеаудиторию.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Сценарная  запись телевизионных программ.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7.  Создание документального киносценария.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Особенности написание документального киносценария.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Понятие драматургического «хода» в документальном кино и организации материала в соответствии с найденным «ходом».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Различия  в форме записи игрового и документального кино: сценарий или сценарный план?</w:t>
      </w:r>
    </w:p>
    <w:p>
      <w:pPr>
        <w:jc w:val="both"/>
        <w:rPr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rPr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Фонд тестовых заданий</w:t>
      </w:r>
    </w:p>
    <w:p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Сценарий неигрового фильма»</w:t>
      </w:r>
    </w:p>
    <w:p>
      <w:pPr>
        <w:jc w:val="center"/>
        <w:rPr>
          <w:sz w:val="28"/>
          <w:szCs w:val="28"/>
        </w:rPr>
      </w:pPr>
    </w:p>
    <w:p>
      <w:pPr>
        <w:rPr>
          <w:rFonts w:eastAsia="Calibri"/>
          <w:sz w:val="28"/>
          <w:szCs w:val="28"/>
        </w:rPr>
      </w:pPr>
    </w:p>
    <w:p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Выбор одного варианта ответа из предложенного множества</w:t>
      </w:r>
    </w:p>
    <w:p>
      <w:pPr>
        <w:rPr>
          <w:rFonts w:eastAsia="Calibri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329"/>
        <w:gridCol w:w="2937"/>
        <w:gridCol w:w="3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Компетенция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(часть компетенции)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Вопрос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Варианты ответов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Кто изобрел уникальную теорию и практику киномонтажа, известную как «дистанционный монтаж» или «теория дистанции»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Роберт Флаэрти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Лени Рифеншталь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Артавазд  Пелешян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Дзига Вертов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Как называется проект и концепция кинодокументалистики режиссера и сценариста Виталия Манского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«Реальное кино»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«Нереальное кино»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«Объективное кино»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«Живое кино»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тличие документальной драмы от классического документального кино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В нем присутствуют реконструкции и </w:t>
            </w:r>
            <w:r>
              <w:rPr>
                <w:sz w:val="28"/>
                <w:szCs w:val="28"/>
              </w:rPr>
              <w:t>есть тщательно проработанный сюжет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Используется скрытая камера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Сценарий докудрамы– плод фантазии автора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Г) </w:t>
            </w:r>
            <w:r>
              <w:rPr>
                <w:sz w:val="28"/>
                <w:szCs w:val="28"/>
              </w:rPr>
              <w:t>Докудрама стремится придерживаться известных исторических фактов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Какого элемента </w:t>
            </w:r>
            <w:r>
              <w:rPr>
                <w:sz w:val="28"/>
                <w:szCs w:val="28"/>
              </w:rPr>
              <w:t>драматургического сюжета неигрового фильма не существует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Перепетии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Завязка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Кульминация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Перевязка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4" w:hRule="atLeast"/>
        </w:trPr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spacing w:line="360" w:lineRule="auto"/>
              <w:contextualSpacing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Момент наивысшего эмоционального напряжения, перелома, решающее столкновение, после которого дальнейшее развитие конфликта невозможно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Экспозиция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Завязка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Кульминация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Перепетии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ель этого элемента драматургического сюжета –разрядка обстановки в документальной картине, многие режиссеры используют этот элемент, как смену эмоций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Кульминация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Остановка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Завязка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Экпозиция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Часть сюжета в виде хронологического событийного ряда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Сюжет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Сценарий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Драматургия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Фабула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 Г</w:t>
            </w:r>
            <w:r>
              <w:rPr>
                <w:sz w:val="28"/>
                <w:szCs w:val="28"/>
              </w:rPr>
              <w:t>лавная составляющая "атмосферы" фильма, показывающая целое через его часть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Идея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Метафора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Деталь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Текст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color w:val="353535"/>
                <w:sz w:val="28"/>
                <w:szCs w:val="28"/>
              </w:rPr>
              <w:t>вид речевой коммуникации, состоящий в последовательном обмене репликами двух и более участвующих сторон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Диалог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Монолог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Пресс-конференция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Полилог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>
              <w:rPr>
                <w:color w:val="353535"/>
                <w:sz w:val="28"/>
                <w:szCs w:val="28"/>
              </w:rPr>
              <w:t>убличный спор с целью выработки однозначной позиции по какой-либо проблеме. Решение но результатам диспута принимается либо арбитром, либо путем общего голосования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Разговор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Спор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Дискуссия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Диспут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 Способен критически анализировать произведение драматургии контекстах 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Группа жанров по Галине Прожико, где </w:t>
            </w:r>
            <w:r>
              <w:rPr>
                <w:sz w:val="28"/>
                <w:szCs w:val="28"/>
              </w:rPr>
              <w:t>преобладает логический, публицистический тип аргументации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Информационная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Аналитическая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Публицистическая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Художественно-документальная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жанров, где документальный материал служит основой для создания художественного образа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Информационная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Аналитическая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Публицистическая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Художественно-документальная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объект– человек.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Фильм-размышление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Очерк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Киноплакат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Репортаж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композиции, в котором события следуют в обратном порядке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Линейная 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Монтажная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Обратная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Кольцевая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композиции, состоящий из нескольких сюжетных линий, историй, которые связываются в одно единое повествование при помощи монтажа. 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Линейная 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Монтажная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Обратная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Кольцевая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Одна из наиболее сложных композиций, но и самых интересных. В ее основе лежит некий смысловой сюжет, построенный по структурной схеме (экспозиция, завязка, кульминация, развязка, эпилог), но каждая часть композиции раскрывается отдельной историей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Коллажная 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Монтажная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Обратная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Кольцевая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17.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остроение художественного произведения, обусловленное его содержанием, характером и назначением и во многом определяющее его восприятие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Драматургия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Композиция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Фабула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Сюжет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Какой фильм положил начало документальному кино?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«Путешествие на Луну»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«Голем»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Прибытие поезда на вокзал Ла-Сьота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«Рождение нации»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своих манифестах Дзига Вертов требовал от искусства кино быть верным правде факта, отрицая даже…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Броненосец «Потемкин» Эйзенштейна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«Триумф воли» Рифеншталь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«Нанук с Севера» Флаэрти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«Человек с киноаппаратом» Вертова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художественного произведения, имеющая относительно самостоятельное значение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Деталь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Монолог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Кадр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Эпизод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Этот кинорежиссер-документалист и сценарист считал, что документальное кино необходимо вернуть из дальних, экзотических уголков земли к тому, что происходит «под носом у зрителя»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Михаил Кауфман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Джон Грирсон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Роберт Флаэрти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Всеволод Пудовкин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22.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Одна из главных особенностей фильма Лени Рифеншталь «Триумф воли»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color w:val="353535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</w:t>
            </w:r>
            <w:r>
              <w:rPr>
                <w:color w:val="353535"/>
                <w:sz w:val="28"/>
                <w:szCs w:val="28"/>
              </w:rPr>
              <w:t xml:space="preserve">Для съемок фильма было задействовано несколько десятков камер, что позволило снимать практически с любого ракурса 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Фильм абсолютно немой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В фильме используется множество реконструкций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Г) </w:t>
            </w:r>
            <w:r>
              <w:rPr>
                <w:color w:val="353535"/>
                <w:sz w:val="28"/>
                <w:szCs w:val="28"/>
              </w:rPr>
              <w:t>Рифеншталь снимала фюрера только сзади и сверху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Фильм, который (по словам его автора) действует, как драма, но построен, как хроника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Броненосец «Потемкин»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«Триумф воли»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«Обыкновенный фашизм»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«Прибытие поезда на вокзал города Ла-Сьота»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</w:trPr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Что такое психологическое время?</w:t>
            </w: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</w:t>
            </w:r>
            <w:r>
              <w:rPr>
                <w:sz w:val="28"/>
                <w:szCs w:val="28"/>
              </w:rPr>
              <w:t>Хронометраж фильма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) Время наррации, тождественное времени автора или героя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Историческое время самого события, описываемого в фильме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Субъективная протяженность фильма, отражающая степень увлеченности зрителя просмотром и не может быть измерена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помощью этого удается создать иллюзию единого пространства и времени в кино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Сценарий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Драматургия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Монтаж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Г) </w:t>
            </w:r>
            <w:r>
              <w:rPr>
                <w:sz w:val="28"/>
                <w:szCs w:val="28"/>
              </w:rPr>
              <w:t>Использование планов разной крупности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Кино, в котором один человек является одновременно сценаристом, режиссером, оператором и автором идеи фильма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Авторское кино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Игровое кино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Немое кино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Документальное кино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Кто первым осмыслил возможности камеры в качестве кино-глаза?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Джон Грирсон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Эсфирь Шуб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Братья Люмьер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Дзига Вертов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28.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Что такое теглайн?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А) </w:t>
            </w:r>
            <w:r>
              <w:rPr>
                <w:color w:val="202122"/>
                <w:sz w:val="28"/>
                <w:szCs w:val="28"/>
                <w:shd w:val="clear" w:color="auto" w:fill="FFFFFF"/>
              </w:rPr>
              <w:t>Короткая фраза, употребляемая в качестве слогана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Краткое описание фильма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Краткий синопсис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Краткое изложение драматической сути сценария фильма, как правило, объёмом не более 27 слов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29.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Без чего не может быть сценарной заявки?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Без указания бюджета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Без логлайна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Без биографии автора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Без печати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 Способен критически анализировать произведение драматургии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Состояние тревожного ожидания, беспокойства в кино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А) Катарсис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Б) Перепетии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В) Саспенс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Г) Анамнез</w:t>
            </w:r>
          </w:p>
          <w:p>
            <w:pPr>
              <w:rPr>
                <w:rFonts w:eastAsia="Calibri"/>
                <w:sz w:val="28"/>
                <w:szCs w:val="28"/>
              </w:rPr>
            </w:pPr>
          </w:p>
        </w:tc>
      </w:tr>
    </w:tbl>
    <w:p>
      <w:pPr>
        <w:rPr>
          <w:rFonts w:eastAsia="Calibri"/>
          <w:sz w:val="28"/>
          <w:szCs w:val="28"/>
        </w:rPr>
      </w:pPr>
    </w:p>
    <w:p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</w:p>
    <w:p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тестирования: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8"/>
        <w:gridCol w:w="3210"/>
        <w:gridCol w:w="3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верных ответов обучающегося</w:t>
            </w: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  <w:tc>
          <w:tcPr>
            <w:tcW w:w="3075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15-25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  <w:tc>
          <w:tcPr>
            <w:tcW w:w="3075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6-14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</w:t>
            </w:r>
          </w:p>
        </w:tc>
        <w:tc>
          <w:tcPr>
            <w:tcW w:w="3075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6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Неудовлетворительно</w:t>
            </w:r>
          </w:p>
        </w:tc>
        <w:tc>
          <w:tcPr>
            <w:tcW w:w="3075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зачтено</w:t>
            </w:r>
          </w:p>
        </w:tc>
      </w:tr>
    </w:tbl>
    <w:p>
      <w:pPr>
        <w:rPr>
          <w:rFonts w:eastAsia="Calibri"/>
          <w:sz w:val="28"/>
          <w:szCs w:val="28"/>
        </w:rPr>
      </w:pPr>
    </w:p>
    <w:p>
      <w:pPr>
        <w:rPr>
          <w:rFonts w:eastAsia="Calibri"/>
          <w:sz w:val="28"/>
          <w:szCs w:val="28"/>
        </w:rPr>
      </w:pPr>
    </w:p>
    <w:p>
      <w:pPr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Ключи к тестовому заданию:</w:t>
      </w:r>
    </w:p>
    <w:p>
      <w:pPr>
        <w:rPr>
          <w:rFonts w:eastAsia="Calibri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вопроса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Правильный ответ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</w:p>
        </w:tc>
      </w:tr>
    </w:tbl>
    <w:p>
      <w:pPr>
        <w:rPr>
          <w:rFonts w:eastAsia="Calibri"/>
          <w:sz w:val="28"/>
          <w:szCs w:val="28"/>
        </w:rPr>
      </w:pPr>
    </w:p>
    <w:p>
      <w:pPr>
        <w:rPr>
          <w:rFonts w:eastAsia="Calibri"/>
          <w:sz w:val="28"/>
          <w:szCs w:val="28"/>
        </w:rPr>
      </w:pPr>
    </w:p>
    <w:p>
      <w:pPr>
        <w:rPr>
          <w:rFonts w:eastAsia="Calibri"/>
          <w:sz w:val="28"/>
          <w:szCs w:val="28"/>
        </w:rPr>
      </w:pPr>
    </w:p>
    <w:p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Тема и идея в неигровом  фильме.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Художественный конфликт в драматургии неигрового фильма.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Сюжет и фабула  неигрового фильма.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Драматическое действие в неигровом  фильме.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Драматическое событие в  неигровом  фильме.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Фабула неигрового кинематографического произведения.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Драматическая коллизия, интрига, перипетия в неигровом  фильме.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Образ рассказчика в кинематографическом произведении. Закадровый текст.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Сценарий  документальной  драмы.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Художественное время как выразительное средство драматургии.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11. Художественное пространство как выразительное средство драматургии.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Драматургическая роль детали.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  Композиция произведения драматургии. Её основные элементы.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 Работа с документом в  неигровом  кино.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 Принципы построения диалога в кинематографе и в театре.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16.  Виды сюжетов в неигровом кино.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17. Сценарий научно-популярного фильма.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 Разработка темы.  Исследование  жизненного материала. Поиск объектов съемок.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19. Структура  </w:t>
      </w:r>
      <w:r>
        <w:rPr>
          <w:color w:val="000000"/>
          <w:spacing w:val="8"/>
          <w:sz w:val="28"/>
          <w:szCs w:val="28"/>
        </w:rPr>
        <w:t>документального киносценария.</w:t>
      </w:r>
    </w:p>
    <w:p>
      <w:pPr>
        <w:pStyle w:val="43"/>
        <w:spacing w:line="360" w:lineRule="auto"/>
        <w:rPr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20. Роль драматурга в формировании жанра.  </w:t>
      </w:r>
    </w:p>
    <w:p>
      <w:pPr>
        <w:spacing w:line="360" w:lineRule="auto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21. Особенности написание документального киносценария. </w:t>
      </w:r>
    </w:p>
    <w:p>
      <w:pPr>
        <w:spacing w:line="360" w:lineRule="auto"/>
        <w:rPr>
          <w:b/>
          <w:bCs/>
          <w:color w:val="000000"/>
          <w:spacing w:val="2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22. Жанровая специфика современного неигрового кино. </w:t>
      </w:r>
      <w:r>
        <w:rPr>
          <w:sz w:val="28"/>
          <w:szCs w:val="28"/>
        </w:rPr>
        <w:t xml:space="preserve">   </w:t>
      </w: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зачёту: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1. Введение в драматургию  неигрового фильма. 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2.  Особенности построения драмы в неигровом кино.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3. Драматургическая роль детали в неигровом фильме.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4.  Драматическое событие в неигровом фильме.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5.  Ремарка. Её свойства и функции в сценарии.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6. Завязка, ее задачи и функции в неигровом фильме. 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7.  Заявка, синопсис, поэпизодный план в неигровом фильме.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8.  Перипетия. Ее роль в фабуле и сюжете неигрового фильма.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9.  Художественная деталь в неигровом фильме.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10. Экспозиция, ее задачи в неигровом фильме. 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11. Виды сюжетов в неигровом кино.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12. Фабула  в неигровом фильме.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13. Общее и отличное в создании сюжетов в игровом и неигровом фильме.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14. Сюжет  неигрового кинематографического произведения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15. Жанр драмы в неигровом кинематографе.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16. Кульминация. Ее роль в фабуле и сюжете неигрового фильма.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17. Полемика авторского  и жанрового неигрового кино.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18. Развязка. Ее роль в фабуле и сюжете  неигрового фильма.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19. Особенности сценария неигрового фильма.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20. Закадровый текст в документальном  фильме: его разновидности и функции.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21. «Аттракцион»,  его роль в работе драматурга неигрового кино.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22. Диалог: его роль в драматургии  неигрового фильма.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23. Линейная композиция и архитектоника неигрового фильма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24. Этапы работы над сценарием неигрового фильма.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25. Провокация как способ выявления конфликта в неигровой среде.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26. Мотивировка. Ее роль в драматургии документального фильма.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27. Характер в драматургии фильма. Образ и характер главного героя – реального участника происходящих событий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28. Тема и идея в драматургии  неигрового фильма.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29. Выразительные средства в построении неигрового  сценария.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30. Формирование сценарного замысла.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31. Характер в неигровом кино.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32. Выразительные средства в драматургии неигрового кино.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33. Драматическое действие.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34. Жанр. Его роль в драматургии  неигрового фильма.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35. Жанровые особенности исторического  документального кино.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36.Проблема финала сценария неигрового фильма. Виды финалов.</w:t>
      </w:r>
    </w:p>
    <w:p>
      <w:pPr>
        <w:pStyle w:val="43"/>
        <w:tabs>
          <w:tab w:val="right" w:leader="underscore" w:pos="8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37. Создание  документального киносценария: этапы работы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38.  Понятие драматургического «хода» в  современном документальном кино и организации материала в соответствии с найденным «ходом».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39.  Различия  в форме записи игрового и документального кино.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40. Современная документальная кинодраматургия: проблемы и поиски.</w:t>
      </w:r>
    </w:p>
    <w:p>
      <w:pPr>
        <w:tabs>
          <w:tab w:val="left" w:pos="900"/>
        </w:tabs>
        <w:jc w:val="both"/>
        <w:rPr>
          <w:b/>
          <w:bCs/>
          <w:color w:val="000000"/>
          <w:kern w:val="2"/>
          <w:sz w:val="28"/>
          <w:szCs w:val="28"/>
          <w:u w:val="single"/>
          <w:lang w:eastAsia="zh-CN"/>
        </w:rPr>
      </w:pP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…………… Носикова Е.В.……………………………………..</w:t>
      </w:r>
    </w:p>
    <w:p>
      <w:pPr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  <w:lang w:val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2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000009"/>
    <w:multiLevelType w:val="multilevel"/>
    <w:tmpl w:val="00000009"/>
    <w:lvl w:ilvl="0" w:tentative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  <w:rPr>
        <w:rFonts w:ascii="Times New Roman" w:hAnsi="Times New Roman" w:eastAsia="Times New Roman" w:cs="Times New Roman"/>
        <w:b w:val="0"/>
        <w:sz w:val="28"/>
        <w:szCs w:val="28"/>
      </w:rPr>
    </w:lvl>
    <w:lvl w:ilvl="1" w:tentative="0">
      <w:start w:val="1"/>
      <w:numFmt w:val="decimal"/>
      <w:lvlText w:val="%2."/>
      <w:lvlJc w:val="left"/>
      <w:pPr>
        <w:tabs>
          <w:tab w:val="left" w:pos="862"/>
        </w:tabs>
        <w:ind w:left="862" w:hanging="360"/>
      </w:pPr>
    </w:lvl>
    <w:lvl w:ilvl="2" w:tentative="0">
      <w:start w:val="1"/>
      <w:numFmt w:val="decimal"/>
      <w:lvlText w:val="%3."/>
      <w:lvlJc w:val="left"/>
      <w:pPr>
        <w:tabs>
          <w:tab w:val="left" w:pos="1222"/>
        </w:tabs>
        <w:ind w:left="1222" w:hanging="360"/>
      </w:pPr>
    </w:lvl>
    <w:lvl w:ilvl="3" w:tentative="0">
      <w:start w:val="1"/>
      <w:numFmt w:val="decimal"/>
      <w:lvlText w:val="%4."/>
      <w:lvlJc w:val="left"/>
      <w:pPr>
        <w:tabs>
          <w:tab w:val="left" w:pos="1582"/>
        </w:tabs>
        <w:ind w:left="1582" w:hanging="360"/>
      </w:pPr>
    </w:lvl>
    <w:lvl w:ilvl="4" w:tentative="0">
      <w:start w:val="1"/>
      <w:numFmt w:val="decimal"/>
      <w:lvlText w:val="%5."/>
      <w:lvlJc w:val="left"/>
      <w:pPr>
        <w:tabs>
          <w:tab w:val="left" w:pos="1942"/>
        </w:tabs>
        <w:ind w:left="1942" w:hanging="360"/>
      </w:pPr>
    </w:lvl>
    <w:lvl w:ilvl="5" w:tentative="0">
      <w:start w:val="1"/>
      <w:numFmt w:val="decimal"/>
      <w:lvlText w:val="%6."/>
      <w:lvlJc w:val="left"/>
      <w:pPr>
        <w:tabs>
          <w:tab w:val="left" w:pos="2302"/>
        </w:tabs>
        <w:ind w:left="2302" w:hanging="360"/>
      </w:pPr>
    </w:lvl>
    <w:lvl w:ilvl="6" w:tentative="0">
      <w:start w:val="1"/>
      <w:numFmt w:val="decimal"/>
      <w:lvlText w:val="%7."/>
      <w:lvlJc w:val="left"/>
      <w:pPr>
        <w:tabs>
          <w:tab w:val="left" w:pos="2662"/>
        </w:tabs>
        <w:ind w:left="2662" w:hanging="360"/>
      </w:pPr>
    </w:lvl>
    <w:lvl w:ilvl="7" w:tentative="0">
      <w:start w:val="1"/>
      <w:numFmt w:val="decimal"/>
      <w:lvlText w:val="%8."/>
      <w:lvlJc w:val="left"/>
      <w:pPr>
        <w:tabs>
          <w:tab w:val="left" w:pos="3022"/>
        </w:tabs>
        <w:ind w:left="3022" w:hanging="360"/>
      </w:pPr>
    </w:lvl>
    <w:lvl w:ilvl="8" w:tentative="0">
      <w:start w:val="1"/>
      <w:numFmt w:val="decimal"/>
      <w:lvlText w:val="%9."/>
      <w:lvlJc w:val="left"/>
      <w:pPr>
        <w:tabs>
          <w:tab w:val="left" w:pos="3382"/>
        </w:tabs>
        <w:ind w:left="3382" w:hanging="360"/>
      </w:pPr>
    </w:lvl>
  </w:abstractNum>
  <w:abstractNum w:abstractNumId="2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3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4EFF4154"/>
    <w:multiLevelType w:val="multilevel"/>
    <w:tmpl w:val="4EFF415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13F02"/>
    <w:rsid w:val="0002026A"/>
    <w:rsid w:val="0003104E"/>
    <w:rsid w:val="00071625"/>
    <w:rsid w:val="000840CF"/>
    <w:rsid w:val="00084DE9"/>
    <w:rsid w:val="000940E6"/>
    <w:rsid w:val="00096BAD"/>
    <w:rsid w:val="00097843"/>
    <w:rsid w:val="000E4E50"/>
    <w:rsid w:val="000E7CDA"/>
    <w:rsid w:val="000F62CD"/>
    <w:rsid w:val="00103C58"/>
    <w:rsid w:val="001062EA"/>
    <w:rsid w:val="00120380"/>
    <w:rsid w:val="00160204"/>
    <w:rsid w:val="0018455D"/>
    <w:rsid w:val="001B5184"/>
    <w:rsid w:val="001C5C8D"/>
    <w:rsid w:val="001C74F1"/>
    <w:rsid w:val="001D1E64"/>
    <w:rsid w:val="001D58E0"/>
    <w:rsid w:val="00205586"/>
    <w:rsid w:val="00216D8F"/>
    <w:rsid w:val="002348BE"/>
    <w:rsid w:val="0026737D"/>
    <w:rsid w:val="00287D8C"/>
    <w:rsid w:val="002A75E4"/>
    <w:rsid w:val="002B12E9"/>
    <w:rsid w:val="002B61E0"/>
    <w:rsid w:val="00320ECD"/>
    <w:rsid w:val="003B3F6B"/>
    <w:rsid w:val="003D6E4C"/>
    <w:rsid w:val="004071E6"/>
    <w:rsid w:val="004166C6"/>
    <w:rsid w:val="00435036"/>
    <w:rsid w:val="004851FA"/>
    <w:rsid w:val="004929A5"/>
    <w:rsid w:val="004A6C38"/>
    <w:rsid w:val="004B0856"/>
    <w:rsid w:val="004B383C"/>
    <w:rsid w:val="004C6E51"/>
    <w:rsid w:val="00513532"/>
    <w:rsid w:val="00520353"/>
    <w:rsid w:val="005315C3"/>
    <w:rsid w:val="00531768"/>
    <w:rsid w:val="00581AE3"/>
    <w:rsid w:val="005A27F2"/>
    <w:rsid w:val="005B2A86"/>
    <w:rsid w:val="005C20BF"/>
    <w:rsid w:val="005D14B3"/>
    <w:rsid w:val="005D50DF"/>
    <w:rsid w:val="006259DF"/>
    <w:rsid w:val="00645723"/>
    <w:rsid w:val="0065142A"/>
    <w:rsid w:val="00683B49"/>
    <w:rsid w:val="0069338D"/>
    <w:rsid w:val="006B13C2"/>
    <w:rsid w:val="006E431C"/>
    <w:rsid w:val="00715964"/>
    <w:rsid w:val="00715C9C"/>
    <w:rsid w:val="007336B0"/>
    <w:rsid w:val="00736A1F"/>
    <w:rsid w:val="007548ED"/>
    <w:rsid w:val="00761DF0"/>
    <w:rsid w:val="00764D9D"/>
    <w:rsid w:val="00786DB7"/>
    <w:rsid w:val="007A4634"/>
    <w:rsid w:val="007A5432"/>
    <w:rsid w:val="00817AB5"/>
    <w:rsid w:val="00823178"/>
    <w:rsid w:val="008414BC"/>
    <w:rsid w:val="00874824"/>
    <w:rsid w:val="00884991"/>
    <w:rsid w:val="0089479D"/>
    <w:rsid w:val="008A2EB9"/>
    <w:rsid w:val="00946487"/>
    <w:rsid w:val="009613E2"/>
    <w:rsid w:val="00966ED5"/>
    <w:rsid w:val="009A5703"/>
    <w:rsid w:val="009D0332"/>
    <w:rsid w:val="009D127A"/>
    <w:rsid w:val="00A020CD"/>
    <w:rsid w:val="00A075D1"/>
    <w:rsid w:val="00A373B9"/>
    <w:rsid w:val="00A64F2E"/>
    <w:rsid w:val="00A70597"/>
    <w:rsid w:val="00A95F46"/>
    <w:rsid w:val="00AB3BF6"/>
    <w:rsid w:val="00AB585D"/>
    <w:rsid w:val="00AB6B52"/>
    <w:rsid w:val="00AC4920"/>
    <w:rsid w:val="00AD0C2B"/>
    <w:rsid w:val="00AD71DE"/>
    <w:rsid w:val="00B12B95"/>
    <w:rsid w:val="00B6202C"/>
    <w:rsid w:val="00B64833"/>
    <w:rsid w:val="00B670B8"/>
    <w:rsid w:val="00B80BDD"/>
    <w:rsid w:val="00BC447F"/>
    <w:rsid w:val="00BC7966"/>
    <w:rsid w:val="00BE0318"/>
    <w:rsid w:val="00BE0721"/>
    <w:rsid w:val="00BE0BFD"/>
    <w:rsid w:val="00BE2988"/>
    <w:rsid w:val="00BE50F6"/>
    <w:rsid w:val="00C05343"/>
    <w:rsid w:val="00C07A63"/>
    <w:rsid w:val="00C12E1D"/>
    <w:rsid w:val="00C474EE"/>
    <w:rsid w:val="00C55FC6"/>
    <w:rsid w:val="00CB602F"/>
    <w:rsid w:val="00CC0D26"/>
    <w:rsid w:val="00CE09CE"/>
    <w:rsid w:val="00D11D55"/>
    <w:rsid w:val="00D32C49"/>
    <w:rsid w:val="00D549F6"/>
    <w:rsid w:val="00D73C25"/>
    <w:rsid w:val="00D774F9"/>
    <w:rsid w:val="00D83A23"/>
    <w:rsid w:val="00D85689"/>
    <w:rsid w:val="00DD2334"/>
    <w:rsid w:val="00DD237B"/>
    <w:rsid w:val="00DE3934"/>
    <w:rsid w:val="00DE6010"/>
    <w:rsid w:val="00E25FCC"/>
    <w:rsid w:val="00E568C7"/>
    <w:rsid w:val="00E76708"/>
    <w:rsid w:val="00EA455B"/>
    <w:rsid w:val="00EB562F"/>
    <w:rsid w:val="00EC0C0F"/>
    <w:rsid w:val="00ED42B6"/>
    <w:rsid w:val="00F12A01"/>
    <w:rsid w:val="00F14FCB"/>
    <w:rsid w:val="00F324B2"/>
    <w:rsid w:val="00F430FF"/>
    <w:rsid w:val="00F45EB5"/>
    <w:rsid w:val="00F60042"/>
    <w:rsid w:val="00F8164E"/>
    <w:rsid w:val="00F9618F"/>
    <w:rsid w:val="00FA14D9"/>
    <w:rsid w:val="00FA2638"/>
    <w:rsid w:val="00FC168B"/>
    <w:rsid w:val="00FD565D"/>
    <w:rsid w:val="00FE1010"/>
    <w:rsid w:val="5352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Интернет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91E3F1-00CF-4A25-9C81-FDA9C123A2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5946</Words>
  <Characters>33897</Characters>
  <Lines>282</Lines>
  <Paragraphs>79</Paragraphs>
  <TotalTime>1</TotalTime>
  <ScaleCrop>false</ScaleCrop>
  <LinksUpToDate>false</LinksUpToDate>
  <CharactersWithSpaces>39764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2023-03-17T08:33:25Z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B71BE826CF1B459283B538DFC8E342C9</vt:lpwstr>
  </property>
</Properties>
</file>